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A979247" w14:textId="77777777" w:rsidR="003E1BDA" w:rsidRPr="003E1BDA" w:rsidRDefault="003E1BDA" w:rsidP="003E1BDA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357E782" w14:textId="7B9CC941" w:rsidR="006A411C" w:rsidRPr="00584D44" w:rsidRDefault="003E1BDA" w:rsidP="003E1BD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A366B6">
        <w:rPr>
          <w:rFonts w:ascii="Arial" w:hAnsi="Arial" w:cs="Arial"/>
          <w:b/>
          <w:bCs/>
          <w:sz w:val="22"/>
          <w:szCs w:val="22"/>
          <w:lang w:val="pl-PL" w:eastAsia="pl-PL"/>
        </w:rPr>
        <w:t>2</w:t>
      </w:r>
      <w:r w:rsidRPr="003E1BD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r.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7D938" w14:textId="77777777" w:rsidR="00F9636D" w:rsidRDefault="00F9636D" w:rsidP="00AC1A4B">
      <w:r>
        <w:separator/>
      </w:r>
    </w:p>
  </w:endnote>
  <w:endnote w:type="continuationSeparator" w:id="0">
    <w:p w14:paraId="630E39F9" w14:textId="77777777" w:rsidR="00F9636D" w:rsidRDefault="00F9636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1E304" w14:textId="77777777" w:rsidR="00F9636D" w:rsidRDefault="00F9636D" w:rsidP="00AC1A4B">
      <w:r>
        <w:separator/>
      </w:r>
    </w:p>
  </w:footnote>
  <w:footnote w:type="continuationSeparator" w:id="0">
    <w:p w14:paraId="3082585D" w14:textId="77777777" w:rsidR="00F9636D" w:rsidRDefault="00F9636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1BF21D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3FAA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A366B6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366B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6B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9636D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7</cp:revision>
  <cp:lastPrinted>2021-01-22T11:33:00Z</cp:lastPrinted>
  <dcterms:created xsi:type="dcterms:W3CDTF">2021-02-17T13:12:00Z</dcterms:created>
  <dcterms:modified xsi:type="dcterms:W3CDTF">2022-02-28T11:04:00Z</dcterms:modified>
</cp:coreProperties>
</file>